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4DDEA98A" w:rsidR="006A0A40" w:rsidRPr="00CB7739" w:rsidRDefault="000E6E1B" w:rsidP="00F9359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0E6E1B">
        <w:rPr>
          <w:rFonts w:ascii="Arial" w:hAnsi="Arial" w:cs="Arial"/>
          <w:b/>
          <w:bCs/>
          <w:sz w:val="22"/>
          <w:szCs w:val="22"/>
        </w:rPr>
        <w:t xml:space="preserve"> w 202</w:t>
      </w:r>
      <w:r w:rsidR="006F3453">
        <w:rPr>
          <w:rFonts w:ascii="Arial" w:hAnsi="Arial" w:cs="Arial"/>
          <w:b/>
          <w:bCs/>
          <w:sz w:val="22"/>
          <w:szCs w:val="22"/>
        </w:rPr>
        <w:t>2</w:t>
      </w:r>
      <w:r w:rsidRPr="000E6E1B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0E6E1B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01857" w14:textId="77777777" w:rsidR="00064283" w:rsidRDefault="00064283" w:rsidP="00AC1A4B">
      <w:r>
        <w:separator/>
      </w:r>
    </w:p>
  </w:endnote>
  <w:endnote w:type="continuationSeparator" w:id="0">
    <w:p w14:paraId="4111372D" w14:textId="77777777" w:rsidR="00064283" w:rsidRDefault="0006428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13BA0" w14:textId="77777777" w:rsidR="00064283" w:rsidRDefault="00064283" w:rsidP="00AC1A4B">
      <w:r>
        <w:separator/>
      </w:r>
    </w:p>
  </w:footnote>
  <w:footnote w:type="continuationSeparator" w:id="0">
    <w:p w14:paraId="62D45737" w14:textId="77777777" w:rsidR="00064283" w:rsidRDefault="0006428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A742D60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E6E1B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F3453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64283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E6E1B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453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DF1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10</cp:revision>
  <cp:lastPrinted>2021-01-22T11:31:00Z</cp:lastPrinted>
  <dcterms:created xsi:type="dcterms:W3CDTF">2021-02-17T13:08:00Z</dcterms:created>
  <dcterms:modified xsi:type="dcterms:W3CDTF">2022-02-02T10:18:00Z</dcterms:modified>
</cp:coreProperties>
</file>